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885234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37A6D">
        <w:rPr>
          <w:rFonts w:ascii="Garamond" w:hAnsi="Garamond"/>
          <w:sz w:val="24"/>
          <w:szCs w:val="24"/>
        </w:rPr>
        <w:t>30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B3B4C96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7A6D" w:rsidRPr="00346DF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https://zakazky.zcu.cz/contract_display_6166.html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284503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7E4A">
        <w:rPr>
          <w:rFonts w:ascii="Garamond" w:hAnsi="Garamond" w:cs="Arial"/>
          <w:b/>
          <w:sz w:val="22"/>
          <w:szCs w:val="22"/>
        </w:rPr>
        <w:t>1</w:t>
      </w:r>
      <w:r w:rsidR="00337A6D">
        <w:rPr>
          <w:rFonts w:ascii="Garamond" w:hAnsi="Garamond" w:cs="Arial"/>
          <w:b/>
          <w:sz w:val="22"/>
          <w:szCs w:val="22"/>
        </w:rPr>
        <w:t>7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66FCF48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6019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6019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8AB58F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6019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B03D" w14:textId="77777777" w:rsidR="006823E7" w:rsidRDefault="006823E7" w:rsidP="00795AAC">
      <w:r>
        <w:separator/>
      </w:r>
    </w:p>
  </w:endnote>
  <w:endnote w:type="continuationSeparator" w:id="0">
    <w:p w14:paraId="55FE97C5" w14:textId="77777777" w:rsidR="006823E7" w:rsidRDefault="006823E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8AEA" w14:textId="77777777" w:rsidR="006823E7" w:rsidRDefault="006823E7" w:rsidP="00795AAC">
      <w:r>
        <w:separator/>
      </w:r>
    </w:p>
  </w:footnote>
  <w:footnote w:type="continuationSeparator" w:id="0">
    <w:p w14:paraId="10492671" w14:textId="77777777" w:rsidR="006823E7" w:rsidRDefault="006823E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37A6D"/>
    <w:rsid w:val="00342F71"/>
    <w:rsid w:val="00355025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6019C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23E7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025E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6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TTNc0nuhYuZrrcOojDToFooKHAenEXJBjK2b1MXy0s4=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hzhPPsNlONW4UD3l2cVERN18r/KtEEFnfbdJQr9htQQ=</DigestValue>
    </Reference>
  </SignedInfo>
  <SignatureValue>vV8f7GwayrEPsKpmloY4fGLXVUp0gDP5ALRxNFQJr6U36NOiI41vO+LHe341sav/HlgX4nbn8w/+
aLY6/6h481Ub4UJYBqStfVvmx9HPzF2un2fcv6AFGFTKcex+bwFbwpzjN5aIP7gVUd6EX9fsRmCu
N/z7s9mntiktme+WI2CLEi8W0oB5hEXEvbV/+i2k1w/CFTAeJZzJXSNmKahYJt+f7czYg0Qu35C6
9d5XPpjyL67ixzF8+Hyghe0UTFH6ddXPcdU7kqzLibjvHCEpKaLl36yBRnkqQrVrmtMh7MQ9HZVb
YWaFInp4JKPhkpnNqCLrN1/dQyk6E7I1whLleQ==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9D5fYmZnHn+zUtvRocHJZfxpf3dX2/G2pwQG204lQd8=</DigestValue>
      </Reference>
      <Reference URI="/word/document.xml?ContentType=application/vnd.openxmlformats-officedocument.wordprocessingml.document.main+xml">
        <DigestMethod Algorithm="http://www.w3.org/2001/04/xmlenc#sha256"/>
        <DigestValue>Aa8GzOb9/lt3KudfP9wBBwwzr+SueJoccHdgX58G/JY=</DigestValue>
      </Reference>
      <Reference URI="/word/endnotes.xml?ContentType=application/vnd.openxmlformats-officedocument.wordprocessingml.endnotes+xml">
        <DigestMethod Algorithm="http://www.w3.org/2001/04/xmlenc#sha256"/>
        <DigestValue>IF2hJRUwoIaQTPjjgHpkhYZX4NU5ANBGOlHhqLDuy8Q=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rGiOAVDU2csfdvGi6xllhRog6TuAuPkm9wBYvSDK0YI=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qBhWu3FgC1hUZj6UrQPxlwFBbENI5NHT8BS5p8uMjW0=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2023-08-02T09:29:14Z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2023-08-02T09:29:14Z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2188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2018-08-08T13:48:00Z</cp:lastPrinted>
  <dcterms:created xsi:type="dcterms:W3CDTF">2022-05-19T08:18:00Z</dcterms:created>
  <dcterms:modified xsi:type="dcterms:W3CDTF">2023-08-02T09:29:00Z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